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1B" w:rsidRPr="009E24A1" w:rsidRDefault="004B591B" w:rsidP="00CD4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postępowania: WOF-I.261.28.2021</w:t>
      </w:r>
    </w:p>
    <w:p w:rsidR="004B591B" w:rsidRDefault="004B591B" w:rsidP="00CD4FFF">
      <w:pPr>
        <w:autoSpaceDE w:val="0"/>
        <w:autoSpaceDN w:val="0"/>
        <w:adjustRightInd w:val="0"/>
        <w:spacing w:before="120"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</w:p>
    <w:p w:rsidR="00794AAD" w:rsidRDefault="00E841A1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4B591B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4B591B" w:rsidRPr="004B591B" w:rsidRDefault="004B591B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  <w:u w:val="single"/>
        </w:rPr>
      </w:pPr>
      <w:r w:rsidRPr="004B591B">
        <w:rPr>
          <w:rFonts w:ascii="Arial" w:hAnsi="Arial" w:cs="Arial"/>
          <w:b/>
          <w:bCs/>
          <w:sz w:val="21"/>
          <w:szCs w:val="21"/>
          <w:u w:val="single"/>
        </w:rPr>
        <w:t>Część</w:t>
      </w:r>
      <w:r w:rsidR="00407BB7">
        <w:rPr>
          <w:rFonts w:ascii="Arial" w:hAnsi="Arial" w:cs="Arial"/>
          <w:b/>
          <w:bCs/>
          <w:sz w:val="21"/>
          <w:szCs w:val="21"/>
          <w:u w:val="single"/>
        </w:rPr>
        <w:t xml:space="preserve"> 7</w:t>
      </w:r>
    </w:p>
    <w:p w:rsidR="00A55A6C" w:rsidRPr="00856AA1" w:rsidRDefault="00A55A6C" w:rsidP="00CD4FFF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43752" w:rsidRDefault="004B591B" w:rsidP="00CD4FFF">
      <w:pPr>
        <w:tabs>
          <w:tab w:val="left" w:pos="1140"/>
        </w:tabs>
        <w:spacing w:before="120" w:after="0" w:line="240" w:lineRule="auto"/>
        <w:jc w:val="center"/>
        <w:rPr>
          <w:rFonts w:ascii="Arial" w:hAnsi="Arial" w:cs="Arial"/>
          <w:b/>
          <w:bCs/>
          <w:szCs w:val="21"/>
        </w:rPr>
      </w:pPr>
      <w:r w:rsidRPr="00843752">
        <w:rPr>
          <w:rFonts w:ascii="Arial" w:hAnsi="Arial" w:cs="Arial"/>
          <w:b/>
          <w:bCs/>
          <w:szCs w:val="21"/>
        </w:rPr>
        <w:t xml:space="preserve">    </w:t>
      </w:r>
      <w:r w:rsidR="007F576B" w:rsidRPr="00843752">
        <w:rPr>
          <w:rFonts w:ascii="Arial" w:hAnsi="Arial" w:cs="Arial"/>
          <w:b/>
          <w:bCs/>
          <w:szCs w:val="21"/>
        </w:rPr>
        <w:t xml:space="preserve">PROJEKTOWANE POSTANOWIENIA UMOWNE </w:t>
      </w:r>
    </w:p>
    <w:p w:rsidR="007F576B" w:rsidRPr="00856AA1" w:rsidRDefault="007F576B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D4FFF" w:rsidRPr="00407BB7" w:rsidRDefault="00F4790C" w:rsidP="00CD4FF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07BB7">
        <w:rPr>
          <w:rFonts w:ascii="Arial" w:hAnsi="Arial" w:cs="Arial"/>
          <w:sz w:val="21"/>
          <w:szCs w:val="21"/>
        </w:rPr>
        <w:t>Przedmiotem umowy jest</w:t>
      </w:r>
      <w:r w:rsidR="00C37EF5" w:rsidRPr="00407BB7">
        <w:rPr>
          <w:rFonts w:ascii="Arial" w:hAnsi="Arial" w:cs="Arial"/>
          <w:sz w:val="21"/>
          <w:szCs w:val="21"/>
        </w:rPr>
        <w:t xml:space="preserve"> </w:t>
      </w:r>
      <w:r w:rsidR="00843752" w:rsidRPr="00407BB7">
        <w:rPr>
          <w:rFonts w:ascii="Arial" w:hAnsi="Arial" w:cs="Arial"/>
          <w:sz w:val="21"/>
          <w:szCs w:val="21"/>
        </w:rPr>
        <w:t>o</w:t>
      </w:r>
      <w:r w:rsidR="00EF513D" w:rsidRPr="00407BB7">
        <w:rPr>
          <w:rFonts w:ascii="Arial" w:hAnsi="Arial" w:cs="Arial"/>
          <w:sz w:val="21"/>
          <w:szCs w:val="21"/>
        </w:rPr>
        <w:t xml:space="preserve">pracowanie ekspertyzy pn.: </w:t>
      </w:r>
      <w:r w:rsidR="00407BB7" w:rsidRPr="00407BB7">
        <w:rPr>
          <w:rFonts w:ascii="Arial" w:hAnsi="Arial" w:cs="Arial"/>
          <w:b/>
          <w:sz w:val="21"/>
          <w:szCs w:val="21"/>
        </w:rPr>
        <w:t xml:space="preserve">Monitoring przedmiotów ochrony </w:t>
      </w:r>
      <w:r w:rsidR="00407BB7">
        <w:rPr>
          <w:rFonts w:ascii="Arial" w:hAnsi="Arial" w:cs="Arial"/>
          <w:b/>
          <w:sz w:val="21"/>
          <w:szCs w:val="21"/>
        </w:rPr>
        <w:br/>
      </w:r>
      <w:r w:rsidR="00407BB7" w:rsidRPr="00407BB7">
        <w:rPr>
          <w:rFonts w:ascii="Arial" w:hAnsi="Arial" w:cs="Arial"/>
          <w:b/>
          <w:sz w:val="21"/>
          <w:szCs w:val="21"/>
        </w:rPr>
        <w:t xml:space="preserve">w obszarze Natura 2000 Las koło Tworkowa </w:t>
      </w:r>
      <w:r w:rsidR="00CD4FFF" w:rsidRPr="00407BB7">
        <w:rPr>
          <w:rFonts w:ascii="Arial" w:hAnsi="Arial" w:cs="Arial"/>
          <w:b/>
          <w:sz w:val="21"/>
          <w:szCs w:val="21"/>
        </w:rPr>
        <w:t xml:space="preserve">[Część nr </w:t>
      </w:r>
      <w:r w:rsidR="00407BB7" w:rsidRPr="00407BB7">
        <w:rPr>
          <w:rFonts w:ascii="Arial" w:hAnsi="Arial" w:cs="Arial"/>
          <w:b/>
          <w:sz w:val="21"/>
          <w:szCs w:val="21"/>
        </w:rPr>
        <w:t>7</w:t>
      </w:r>
      <w:r w:rsidR="00CD4FFF" w:rsidRPr="00407BB7">
        <w:rPr>
          <w:rFonts w:ascii="Arial" w:hAnsi="Arial" w:cs="Arial"/>
          <w:b/>
          <w:sz w:val="21"/>
          <w:szCs w:val="21"/>
        </w:rPr>
        <w:t xml:space="preserve">], </w:t>
      </w:r>
      <w:r w:rsidR="00CD4FFF" w:rsidRPr="00407BB7">
        <w:rPr>
          <w:rFonts w:ascii="Arial" w:hAnsi="Arial" w:cs="Arial"/>
          <w:sz w:val="21"/>
          <w:szCs w:val="21"/>
        </w:rPr>
        <w:t xml:space="preserve">zgodnie z opisem przedmiotu zamówienia określonym w dokumentach zamówienia do postępowania nr </w:t>
      </w:r>
      <w:r w:rsidR="00E84068" w:rsidRPr="00407BB7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D4FFF" w:rsidRPr="00407BB7">
        <w:rPr>
          <w:rFonts w:ascii="Arial" w:hAnsi="Arial" w:cs="Arial"/>
          <w:sz w:val="21"/>
          <w:szCs w:val="21"/>
        </w:rPr>
        <w:instrText xml:space="preserve"> FORMTEXT </w:instrText>
      </w:r>
      <w:r w:rsidR="00E84068" w:rsidRPr="00407BB7">
        <w:rPr>
          <w:rFonts w:ascii="Arial" w:hAnsi="Arial" w:cs="Arial"/>
          <w:sz w:val="21"/>
          <w:szCs w:val="21"/>
        </w:rPr>
      </w:r>
      <w:r w:rsidR="00E84068" w:rsidRPr="00407BB7">
        <w:rPr>
          <w:rFonts w:ascii="Arial" w:hAnsi="Arial" w:cs="Arial"/>
          <w:sz w:val="21"/>
          <w:szCs w:val="21"/>
        </w:rPr>
        <w:fldChar w:fldCharType="separate"/>
      </w:r>
      <w:r w:rsidR="00CD4FFF" w:rsidRPr="00407BB7">
        <w:rPr>
          <w:rFonts w:ascii="Arial" w:hAnsi="Arial" w:cs="Arial"/>
          <w:sz w:val="21"/>
          <w:szCs w:val="21"/>
        </w:rPr>
        <w:t> </w:t>
      </w:r>
      <w:r w:rsidR="00CD4FFF" w:rsidRPr="00407BB7">
        <w:rPr>
          <w:rFonts w:ascii="Arial" w:hAnsi="Arial" w:cs="Arial"/>
          <w:sz w:val="21"/>
          <w:szCs w:val="21"/>
        </w:rPr>
        <w:t> </w:t>
      </w:r>
      <w:r w:rsidR="00CD4FFF" w:rsidRPr="00407BB7">
        <w:rPr>
          <w:rFonts w:ascii="Arial" w:hAnsi="Arial" w:cs="Arial"/>
          <w:sz w:val="21"/>
          <w:szCs w:val="21"/>
        </w:rPr>
        <w:t> </w:t>
      </w:r>
      <w:r w:rsidR="00CD4FFF" w:rsidRPr="00407BB7">
        <w:rPr>
          <w:rFonts w:ascii="Arial" w:hAnsi="Arial" w:cs="Arial"/>
          <w:sz w:val="21"/>
          <w:szCs w:val="21"/>
        </w:rPr>
        <w:t> </w:t>
      </w:r>
      <w:r w:rsidR="00CD4FFF" w:rsidRPr="00407BB7">
        <w:rPr>
          <w:rFonts w:ascii="Arial" w:hAnsi="Arial" w:cs="Arial"/>
          <w:sz w:val="21"/>
          <w:szCs w:val="21"/>
        </w:rPr>
        <w:t> </w:t>
      </w:r>
      <w:r w:rsidR="00E84068" w:rsidRPr="00407BB7">
        <w:rPr>
          <w:rFonts w:ascii="Arial" w:hAnsi="Arial" w:cs="Arial"/>
          <w:sz w:val="21"/>
          <w:szCs w:val="21"/>
        </w:rPr>
        <w:fldChar w:fldCharType="end"/>
      </w:r>
      <w:bookmarkEnd w:id="0"/>
      <w:r w:rsidR="00CD4FFF" w:rsidRPr="00407BB7">
        <w:rPr>
          <w:rFonts w:ascii="Arial" w:hAnsi="Arial" w:cs="Arial"/>
          <w:sz w:val="21"/>
          <w:szCs w:val="21"/>
        </w:rPr>
        <w:t xml:space="preserve">, oraz ofertą z dnia </w:t>
      </w:r>
      <w:r w:rsidR="00E84068" w:rsidRPr="00407BB7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CD4FFF" w:rsidRPr="00407BB7">
        <w:rPr>
          <w:rFonts w:ascii="Arial" w:hAnsi="Arial" w:cs="Arial"/>
          <w:sz w:val="21"/>
          <w:szCs w:val="21"/>
        </w:rPr>
        <w:instrText xml:space="preserve"> FORMTEXT </w:instrText>
      </w:r>
      <w:r w:rsidR="00E84068" w:rsidRPr="00407BB7">
        <w:rPr>
          <w:rFonts w:ascii="Arial" w:hAnsi="Arial" w:cs="Arial"/>
          <w:sz w:val="21"/>
          <w:szCs w:val="21"/>
        </w:rPr>
      </w:r>
      <w:r w:rsidR="00E84068" w:rsidRPr="00407BB7">
        <w:rPr>
          <w:rFonts w:ascii="Arial" w:hAnsi="Arial" w:cs="Arial"/>
          <w:sz w:val="21"/>
          <w:szCs w:val="21"/>
        </w:rPr>
        <w:fldChar w:fldCharType="separate"/>
      </w:r>
      <w:r w:rsidR="00CD4FFF" w:rsidRPr="00407BB7">
        <w:rPr>
          <w:rFonts w:ascii="Arial" w:hAnsi="Arial" w:cs="Arial"/>
          <w:noProof/>
          <w:sz w:val="21"/>
          <w:szCs w:val="21"/>
        </w:rPr>
        <w:t> </w:t>
      </w:r>
      <w:r w:rsidR="00CD4FFF" w:rsidRPr="00407BB7">
        <w:rPr>
          <w:rFonts w:ascii="Arial" w:hAnsi="Arial" w:cs="Arial"/>
          <w:noProof/>
          <w:sz w:val="21"/>
          <w:szCs w:val="21"/>
        </w:rPr>
        <w:t> </w:t>
      </w:r>
      <w:r w:rsidR="00CD4FFF" w:rsidRPr="00407BB7">
        <w:rPr>
          <w:rFonts w:ascii="Arial" w:hAnsi="Arial" w:cs="Arial"/>
          <w:noProof/>
          <w:sz w:val="21"/>
          <w:szCs w:val="21"/>
        </w:rPr>
        <w:t> </w:t>
      </w:r>
      <w:r w:rsidR="00CD4FFF" w:rsidRPr="00407BB7">
        <w:rPr>
          <w:rFonts w:ascii="Arial" w:hAnsi="Arial" w:cs="Arial"/>
          <w:noProof/>
          <w:sz w:val="21"/>
          <w:szCs w:val="21"/>
        </w:rPr>
        <w:t> </w:t>
      </w:r>
      <w:r w:rsidR="00CD4FFF" w:rsidRPr="00407BB7">
        <w:rPr>
          <w:rFonts w:ascii="Arial" w:hAnsi="Arial" w:cs="Arial"/>
          <w:noProof/>
          <w:sz w:val="21"/>
          <w:szCs w:val="21"/>
        </w:rPr>
        <w:t> </w:t>
      </w:r>
      <w:r w:rsidR="00E84068" w:rsidRPr="00407BB7">
        <w:rPr>
          <w:rFonts w:ascii="Arial" w:hAnsi="Arial" w:cs="Arial"/>
          <w:sz w:val="21"/>
          <w:szCs w:val="21"/>
        </w:rPr>
        <w:fldChar w:fldCharType="end"/>
      </w:r>
      <w:bookmarkEnd w:id="1"/>
      <w:r w:rsidR="00CD4FFF" w:rsidRPr="00407BB7">
        <w:rPr>
          <w:rFonts w:ascii="Arial" w:hAnsi="Arial" w:cs="Arial"/>
          <w:sz w:val="21"/>
          <w:szCs w:val="21"/>
        </w:rPr>
        <w:t>.</w:t>
      </w:r>
    </w:p>
    <w:p w:rsidR="008E5E6D" w:rsidRPr="00407BB7" w:rsidRDefault="008E5E6D" w:rsidP="00CD4FF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B17097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B17097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E84068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E84068" w:rsidRPr="00856AA1">
        <w:rPr>
          <w:rFonts w:ascii="Arial" w:hAnsi="Arial" w:cs="Arial"/>
          <w:sz w:val="21"/>
          <w:szCs w:val="21"/>
        </w:rPr>
      </w:r>
      <w:r w:rsidR="00E84068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E84068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E84068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E84068" w:rsidRPr="00856AA1">
        <w:rPr>
          <w:rFonts w:ascii="Arial" w:hAnsi="Arial" w:cs="Arial"/>
          <w:sz w:val="21"/>
          <w:szCs w:val="21"/>
        </w:rPr>
      </w:r>
      <w:r w:rsidR="00E84068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E84068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FB432F" w:rsidRDefault="0055189F" w:rsidP="00CD4FF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B17097" w:rsidRDefault="008E5E6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B17097">
        <w:rPr>
          <w:rFonts w:ascii="Arial" w:hAnsi="Arial" w:cs="Arial"/>
          <w:sz w:val="21"/>
          <w:szCs w:val="21"/>
        </w:rPr>
        <w:t>w terminie</w:t>
      </w:r>
      <w:r w:rsidR="00D2789E">
        <w:rPr>
          <w:rFonts w:ascii="Arial" w:hAnsi="Arial" w:cs="Arial"/>
          <w:sz w:val="21"/>
          <w:szCs w:val="21"/>
        </w:rPr>
        <w:t xml:space="preserve"> do </w:t>
      </w:r>
      <w:r w:rsidR="00D2789E" w:rsidRPr="0000694A">
        <w:rPr>
          <w:rFonts w:ascii="Arial" w:hAnsi="Arial" w:cs="Arial"/>
          <w:b/>
          <w:sz w:val="21"/>
          <w:szCs w:val="21"/>
        </w:rPr>
        <w:t>30 listopada 2022 r.</w:t>
      </w:r>
      <w:r w:rsidR="00D2789E">
        <w:rPr>
          <w:rFonts w:ascii="Arial" w:hAnsi="Arial" w:cs="Arial"/>
          <w:sz w:val="21"/>
          <w:szCs w:val="21"/>
        </w:rPr>
        <w:t xml:space="preserve"> z zastrzeżeniem, że dostarczenie ekspertyzy do Zamawiającego musi nastąpić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  <w:r w:rsidR="00EF513D" w:rsidRPr="0000694A">
        <w:rPr>
          <w:rFonts w:ascii="Arial" w:hAnsi="Arial" w:cs="Arial"/>
          <w:sz w:val="21"/>
          <w:szCs w:val="21"/>
        </w:rPr>
        <w:t xml:space="preserve">do </w:t>
      </w:r>
      <w:r w:rsidR="00CA63DA" w:rsidRPr="0000694A">
        <w:rPr>
          <w:rFonts w:ascii="Arial" w:hAnsi="Arial" w:cs="Arial"/>
          <w:sz w:val="21"/>
          <w:szCs w:val="21"/>
        </w:rPr>
        <w:t>30 września</w:t>
      </w:r>
      <w:r w:rsidR="00EF513D" w:rsidRPr="0000694A">
        <w:rPr>
          <w:rFonts w:ascii="Arial" w:hAnsi="Arial" w:cs="Arial"/>
          <w:sz w:val="21"/>
          <w:szCs w:val="21"/>
        </w:rPr>
        <w:t xml:space="preserve"> 2022 r.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</w:p>
    <w:p w:rsidR="00DF1F58" w:rsidRPr="00B52E09" w:rsidRDefault="00EF513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B17097">
        <w:rPr>
          <w:rFonts w:ascii="Arial" w:eastAsia="Calibri" w:hAnsi="Arial" w:cs="Arial"/>
          <w:sz w:val="21"/>
          <w:szCs w:val="21"/>
        </w:rPr>
        <w:t>,</w:t>
      </w:r>
      <w:r w:rsidR="00F4790C" w:rsidRPr="00B17097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B17097">
        <w:rPr>
          <w:rFonts w:ascii="Arial" w:hAnsi="Arial" w:cs="Arial"/>
          <w:sz w:val="21"/>
          <w:szCs w:val="21"/>
        </w:rPr>
        <w:t>bez uwag/zastrzeże</w:t>
      </w:r>
      <w:r w:rsidR="00F4790C" w:rsidRPr="00B17097">
        <w:rPr>
          <w:rFonts w:ascii="Arial" w:eastAsia="Calibri" w:hAnsi="Arial" w:cs="Arial"/>
          <w:sz w:val="21"/>
          <w:szCs w:val="21"/>
        </w:rPr>
        <w:t>ń</w:t>
      </w:r>
      <w:r w:rsidR="00446BD0" w:rsidRPr="00B17097">
        <w:rPr>
          <w:rFonts w:ascii="Arial" w:eastAsia="Calibri" w:hAnsi="Arial" w:cs="Arial"/>
          <w:sz w:val="21"/>
          <w:szCs w:val="21"/>
        </w:rPr>
        <w:t>.</w:t>
      </w:r>
    </w:p>
    <w:p w:rsidR="00DF1F58" w:rsidRPr="00B17097" w:rsidRDefault="00E706F2" w:rsidP="00CD4FF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B17097">
        <w:rPr>
          <w:rFonts w:ascii="Arial" w:hAnsi="Arial" w:cs="Arial"/>
          <w:sz w:val="21"/>
          <w:szCs w:val="21"/>
        </w:rPr>
        <w:br/>
      </w:r>
      <w:r w:rsidRPr="00B17097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041ED1" w:rsidRPr="00B17097">
        <w:rPr>
          <w:rFonts w:ascii="Arial" w:hAnsi="Arial" w:cs="Arial"/>
          <w:sz w:val="21"/>
          <w:szCs w:val="21"/>
        </w:rPr>
        <w:t>pierwszą stronę publikacji oraz załączniki mapowe należy oznakować</w:t>
      </w:r>
      <w:r w:rsidRPr="00B17097">
        <w:rPr>
          <w:rFonts w:ascii="Arial" w:hAnsi="Arial" w:cs="Arial"/>
          <w:sz w:val="21"/>
          <w:szCs w:val="21"/>
        </w:rPr>
        <w:t>, zgodnie z „</w:t>
      </w:r>
      <w:r w:rsidRPr="00B17097">
        <w:rPr>
          <w:rFonts w:ascii="Arial" w:hAnsi="Arial" w:cs="Arial"/>
          <w:bCs/>
          <w:sz w:val="21"/>
          <w:szCs w:val="21"/>
        </w:rPr>
        <w:t>Zasadami oznakowania przedsięwzięć dofinansowywanych ze środków Wojewódzkiego Funduszu Ochrony Środowiska i Gospodarki Wodnej w Katowicach”</w:t>
      </w:r>
      <w:r w:rsidR="00EB22A3" w:rsidRPr="00B17097">
        <w:rPr>
          <w:rFonts w:ascii="Arial" w:hAnsi="Arial" w:cs="Arial"/>
          <w:bCs/>
          <w:sz w:val="21"/>
          <w:szCs w:val="21"/>
        </w:rPr>
        <w:t>.</w:t>
      </w:r>
    </w:p>
    <w:p w:rsidR="00DF1F58" w:rsidRDefault="004F4149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B17097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wystawionej faktury.</w:t>
      </w:r>
    </w:p>
    <w:p w:rsidR="00DC52A2" w:rsidRPr="00FB432F" w:rsidRDefault="00DC52A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17097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CD4FF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56AA1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7B3182" w:rsidRPr="00856AA1" w:rsidRDefault="007B3182" w:rsidP="00CD4FFF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CD4FFF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CD4FFF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B17097">
        <w:rPr>
          <w:rFonts w:ascii="Arial" w:hAnsi="Arial" w:cs="Arial"/>
          <w:sz w:val="21"/>
          <w:szCs w:val="21"/>
        </w:rPr>
        <w:t>.</w:t>
      </w:r>
    </w:p>
    <w:p w:rsidR="009053EE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856AA1" w:rsidRDefault="00141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Regionalnej Dyrekcji Ochrony Środowiska w Katowicach, którzy mogą uczestniczyć w realizowanych przez Wykonawcę pracach  terenowych.</w:t>
      </w:r>
    </w:p>
    <w:p w:rsidR="009053EE" w:rsidRPr="00A6649E" w:rsidRDefault="0031277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opracowania </w:t>
      </w:r>
      <w:r w:rsidR="00A4445D" w:rsidRPr="00B17097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B17097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B17097">
        <w:rPr>
          <w:rFonts w:ascii="Arial" w:eastAsia="Calibri" w:hAnsi="Arial" w:cs="Arial"/>
          <w:sz w:val="21"/>
          <w:szCs w:val="21"/>
          <w:lang w:eastAsia="en-US"/>
        </w:rPr>
        <w:br/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31387A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31387A" w:rsidRPr="0031387A">
        <w:rPr>
          <w:rFonts w:ascii="Arial" w:eastAsia="Calibri" w:hAnsi="Arial" w:cs="Arial"/>
          <w:sz w:val="21"/>
          <w:szCs w:val="21"/>
          <w:lang w:eastAsia="en-US"/>
        </w:rPr>
        <w:t xml:space="preserve">(wersja 3.03.01 Maciej </w:t>
      </w:r>
      <w:proofErr w:type="spellStart"/>
      <w:r w:rsidR="0031387A" w:rsidRPr="0031387A">
        <w:rPr>
          <w:rFonts w:ascii="Arial" w:eastAsia="Calibri" w:hAnsi="Arial" w:cs="Arial"/>
          <w:sz w:val="21"/>
          <w:szCs w:val="21"/>
          <w:lang w:eastAsia="en-US"/>
        </w:rPr>
        <w:t>Łochyński</w:t>
      </w:r>
      <w:proofErr w:type="spellEnd"/>
      <w:r w:rsidR="0031387A" w:rsidRPr="0031387A">
        <w:rPr>
          <w:rFonts w:ascii="Arial" w:eastAsia="Calibri" w:hAnsi="Arial" w:cs="Arial"/>
          <w:sz w:val="21"/>
          <w:szCs w:val="21"/>
          <w:lang w:eastAsia="en-US"/>
        </w:rPr>
        <w:t>, Marcin Guzik)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B17097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B17097">
        <w:rPr>
          <w:rFonts w:ascii="Arial" w:hAnsi="Arial" w:cs="Arial"/>
          <w:b/>
          <w:sz w:val="21"/>
          <w:szCs w:val="21"/>
        </w:rPr>
        <w:t>14 dni od podpisania umowy</w:t>
      </w:r>
      <w:r w:rsidR="00112474">
        <w:rPr>
          <w:rFonts w:ascii="Arial" w:hAnsi="Arial" w:cs="Arial"/>
          <w:sz w:val="21"/>
          <w:szCs w:val="21"/>
        </w:rPr>
        <w:t>:</w:t>
      </w:r>
    </w:p>
    <w:p w:rsidR="00112474" w:rsidRPr="00112474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3803B7">
        <w:rPr>
          <w:rFonts w:ascii="Arial" w:hAnsi="Arial" w:cs="Arial"/>
          <w:bCs/>
          <w:sz w:val="21"/>
          <w:szCs w:val="21"/>
        </w:rPr>
        <w:t xml:space="preserve">. </w:t>
      </w:r>
      <w:r w:rsidR="00B17097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B17097">
        <w:rPr>
          <w:rFonts w:ascii="Arial" w:hAnsi="Arial" w:cs="Arial"/>
          <w:bCs/>
          <w:sz w:val="21"/>
          <w:szCs w:val="21"/>
        </w:rPr>
        <w:t>;</w:t>
      </w:r>
    </w:p>
    <w:p w:rsidR="00EC0AAD" w:rsidRPr="003803B7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096629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z plikami przedstawiającym trasy przejścia, zapisane przez urządzenie GPS (np. w formacie </w:t>
      </w:r>
      <w:proofErr w:type="spellStart"/>
      <w:r w:rsidRPr="00A6649E">
        <w:rPr>
          <w:rFonts w:ascii="Arial" w:hAnsi="Arial" w:cs="Arial"/>
          <w:bCs/>
          <w:sz w:val="21"/>
          <w:szCs w:val="21"/>
        </w:rPr>
        <w:t>gpx</w:t>
      </w:r>
      <w:proofErr w:type="spellEnd"/>
      <w:r w:rsidRPr="00A6649E">
        <w:rPr>
          <w:rFonts w:ascii="Arial" w:hAnsi="Arial" w:cs="Arial"/>
          <w:bCs/>
          <w:sz w:val="21"/>
          <w:szCs w:val="21"/>
        </w:rPr>
        <w:t>) oraz zdjęciami.</w:t>
      </w:r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formie papierowej -  3 egzemplarze, w formie elektronicznej edytowalnej - </w:t>
      </w:r>
      <w:r w:rsidR="00C30777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egzemplarze.</w:t>
      </w:r>
    </w:p>
    <w:p w:rsidR="005E7EC3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</w:t>
      </w:r>
      <w:r w:rsidR="005E7EC3"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E84068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E84068" w:rsidRPr="00856AA1">
        <w:rPr>
          <w:rFonts w:ascii="Arial" w:hAnsi="Arial" w:cs="Arial"/>
          <w:bCs/>
          <w:sz w:val="21"/>
          <w:szCs w:val="21"/>
        </w:rPr>
      </w:r>
      <w:r w:rsidR="00E84068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E84068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E84068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E84068" w:rsidRPr="00856AA1">
        <w:rPr>
          <w:rFonts w:ascii="Arial" w:hAnsi="Arial" w:cs="Arial"/>
          <w:bCs/>
          <w:sz w:val="21"/>
          <w:szCs w:val="21"/>
        </w:rPr>
      </w:r>
      <w:r w:rsidR="00E84068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E84068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096629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CD4FFF">
      <w:pPr>
        <w:spacing w:before="120"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E756A4" w:rsidRPr="00916DAF" w:rsidRDefault="0021146B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916DAF">
        <w:rPr>
          <w:rFonts w:ascii="Arial" w:hAnsi="Arial" w:cs="Arial"/>
          <w:sz w:val="21"/>
          <w:szCs w:val="21"/>
        </w:rPr>
        <w:lastRenderedPageBreak/>
        <w:t xml:space="preserve">Podstawą odbioru przedmiotu zamówienia, o którym mowa w  </w:t>
      </w:r>
      <w:r w:rsidRPr="00916DAF">
        <w:rPr>
          <w:rFonts w:ascii="Arial" w:hAnsi="Arial" w:cs="Arial"/>
          <w:bCs/>
          <w:spacing w:val="10"/>
          <w:sz w:val="21"/>
          <w:szCs w:val="21"/>
        </w:rPr>
        <w:t>§</w:t>
      </w:r>
      <w:r w:rsidRPr="00916DAF">
        <w:rPr>
          <w:rFonts w:ascii="Arial" w:hAnsi="Arial" w:cs="Arial"/>
          <w:sz w:val="21"/>
          <w:szCs w:val="21"/>
        </w:rPr>
        <w:t xml:space="preserve"> 1 umowy jest dostarczenie </w:t>
      </w:r>
      <w:r w:rsidR="004B20A6" w:rsidRPr="00916DAF">
        <w:rPr>
          <w:rFonts w:ascii="Arial" w:hAnsi="Arial" w:cs="Arial"/>
          <w:sz w:val="21"/>
          <w:szCs w:val="21"/>
        </w:rPr>
        <w:t>e</w:t>
      </w:r>
      <w:r w:rsidRPr="00916DAF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</w:t>
      </w:r>
      <w:r w:rsidR="00A146BD" w:rsidRPr="00916DAF">
        <w:rPr>
          <w:rFonts w:ascii="Arial" w:hAnsi="Arial" w:cs="Arial"/>
          <w:sz w:val="21"/>
          <w:szCs w:val="21"/>
        </w:rPr>
        <w:t xml:space="preserve"> i gotowości do odbioru pisemnie</w:t>
      </w:r>
      <w:r w:rsidR="00096629" w:rsidRPr="00916DAF">
        <w:rPr>
          <w:rFonts w:ascii="Arial" w:hAnsi="Arial" w:cs="Arial"/>
          <w:sz w:val="21"/>
          <w:szCs w:val="21"/>
        </w:rPr>
        <w:t>.</w:t>
      </w:r>
      <w:r w:rsidR="00A146BD" w:rsidRPr="00916DAF">
        <w:rPr>
          <w:rFonts w:ascii="Arial" w:hAnsi="Arial" w:cs="Arial"/>
          <w:sz w:val="21"/>
          <w:szCs w:val="21"/>
        </w:rPr>
        <w:t xml:space="preserve"> </w:t>
      </w:r>
      <w:r w:rsidRPr="00916DAF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916DAF">
        <w:rPr>
          <w:rFonts w:ascii="Arial" w:hAnsi="Arial" w:cs="Arial"/>
          <w:sz w:val="21"/>
          <w:szCs w:val="21"/>
        </w:rPr>
        <w:t>opracowania:</w:t>
      </w:r>
      <w:r w:rsidR="003E741F" w:rsidRPr="00916DAF">
        <w:rPr>
          <w:rFonts w:ascii="Arial" w:hAnsi="Arial" w:cs="Arial"/>
          <w:sz w:val="21"/>
          <w:szCs w:val="21"/>
        </w:rPr>
        <w:t xml:space="preserve"> </w:t>
      </w:r>
      <w:r w:rsidR="003E741F" w:rsidRPr="00916DAF">
        <w:rPr>
          <w:rFonts w:ascii="Arial" w:hAnsi="Arial" w:cs="Arial"/>
          <w:b/>
          <w:sz w:val="21"/>
          <w:szCs w:val="21"/>
        </w:rPr>
        <w:t xml:space="preserve">do </w:t>
      </w:r>
      <w:r w:rsidR="00D2789E">
        <w:rPr>
          <w:rFonts w:ascii="Arial" w:hAnsi="Arial" w:cs="Arial"/>
          <w:b/>
          <w:sz w:val="21"/>
          <w:szCs w:val="21"/>
        </w:rPr>
        <w:t>30</w:t>
      </w:r>
      <w:r w:rsidR="00D2789E" w:rsidRPr="00916DAF">
        <w:rPr>
          <w:rFonts w:ascii="Arial" w:hAnsi="Arial" w:cs="Arial"/>
          <w:b/>
          <w:sz w:val="21"/>
          <w:szCs w:val="21"/>
        </w:rPr>
        <w:t xml:space="preserve"> </w:t>
      </w:r>
      <w:r w:rsidR="003E741F" w:rsidRPr="00916DAF">
        <w:rPr>
          <w:rFonts w:ascii="Arial" w:hAnsi="Arial" w:cs="Arial"/>
          <w:b/>
          <w:sz w:val="21"/>
          <w:szCs w:val="21"/>
        </w:rPr>
        <w:t>września 2022 r.</w:t>
      </w:r>
      <w:r w:rsidR="00562555" w:rsidRPr="00916DAF">
        <w:rPr>
          <w:rFonts w:ascii="Arial" w:hAnsi="Arial" w:cs="Arial"/>
          <w:sz w:val="21"/>
          <w:szCs w:val="21"/>
        </w:rPr>
        <w:t xml:space="preserve"> </w:t>
      </w:r>
      <w:r w:rsidR="0083617E" w:rsidRPr="00916DAF">
        <w:rPr>
          <w:rFonts w:ascii="Arial" w:hAnsi="Arial" w:cs="Arial"/>
          <w:sz w:val="21"/>
          <w:szCs w:val="21"/>
        </w:rPr>
        <w:t>W</w:t>
      </w:r>
      <w:r w:rsidR="00756BCD" w:rsidRPr="00916DAF">
        <w:rPr>
          <w:rFonts w:ascii="Arial" w:hAnsi="Arial" w:cs="Arial"/>
          <w:sz w:val="21"/>
          <w:szCs w:val="21"/>
        </w:rPr>
        <w:t xml:space="preserve"> </w:t>
      </w:r>
      <w:r w:rsidR="00E756A4" w:rsidRPr="00916DAF">
        <w:rPr>
          <w:rFonts w:ascii="Arial" w:hAnsi="Arial" w:cs="Arial"/>
          <w:sz w:val="21"/>
          <w:szCs w:val="21"/>
        </w:rPr>
        <w:t>terminie</w:t>
      </w:r>
      <w:r w:rsidR="006A2021" w:rsidRPr="00916DAF">
        <w:rPr>
          <w:rFonts w:ascii="Arial" w:hAnsi="Arial" w:cs="Arial"/>
          <w:sz w:val="21"/>
          <w:szCs w:val="21"/>
        </w:rPr>
        <w:t xml:space="preserve"> dostarczenia </w:t>
      </w:r>
      <w:r w:rsidR="00CA63DA" w:rsidRPr="00916DAF">
        <w:rPr>
          <w:rFonts w:ascii="Arial" w:hAnsi="Arial" w:cs="Arial"/>
          <w:sz w:val="21"/>
          <w:szCs w:val="21"/>
        </w:rPr>
        <w:t>opracowania,</w:t>
      </w:r>
      <w:r w:rsidR="00E756A4" w:rsidRPr="00916DAF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W przypadku braku ww. uwag również zostanie sporządzony przez Komisję Odbioru protokół, w którym Wykonawca zostanie powiadomiony o konieczności dostarczenia </w:t>
      </w:r>
      <w:r w:rsidR="003803B7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>egzemplarzy opracowania w formie papierowej</w:t>
      </w:r>
      <w:r w:rsidR="002C0A04" w:rsidRPr="00916DAF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="00E756A4" w:rsidRPr="00916DAF">
        <w:rPr>
          <w:rFonts w:ascii="Arial" w:hAnsi="Arial" w:cs="Arial"/>
          <w:sz w:val="21"/>
          <w:szCs w:val="21"/>
        </w:rPr>
        <w:t xml:space="preserve"> i </w:t>
      </w:r>
      <w:r w:rsidR="0046113A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0A6243" w:rsidRPr="00916DAF">
        <w:rPr>
          <w:rFonts w:ascii="Arial" w:hAnsi="Arial" w:cs="Arial"/>
          <w:sz w:val="21"/>
          <w:szCs w:val="21"/>
        </w:rPr>
        <w:t>Zamawiającego</w:t>
      </w:r>
      <w:r w:rsidR="00E756A4" w:rsidRPr="00916DAF">
        <w:rPr>
          <w:rFonts w:ascii="Arial" w:hAnsi="Arial" w:cs="Arial"/>
          <w:sz w:val="21"/>
          <w:szCs w:val="21"/>
        </w:rPr>
        <w:t xml:space="preserve"> ww. egzemplarzy opracowania</w:t>
      </w:r>
      <w:r w:rsidR="0046113A" w:rsidRPr="00916DAF">
        <w:rPr>
          <w:rFonts w:ascii="Arial" w:hAnsi="Arial" w:cs="Arial"/>
          <w:sz w:val="21"/>
          <w:szCs w:val="21"/>
        </w:rPr>
        <w:t>,</w:t>
      </w:r>
      <w:r w:rsidR="00E756A4" w:rsidRPr="00916DAF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A6243" w:rsidRPr="00916DAF">
        <w:rPr>
          <w:rFonts w:ascii="Arial" w:hAnsi="Arial" w:cs="Arial"/>
          <w:sz w:val="21"/>
          <w:szCs w:val="21"/>
        </w:rPr>
        <w:t>/rachunku</w:t>
      </w:r>
      <w:r w:rsidR="00E756A4" w:rsidRPr="00916DAF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3E741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A502CA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951161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Pr="00856AA1" w:rsidRDefault="0022205F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CD4FFF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951161" w:rsidRPr="00951161">
        <w:rPr>
          <w:rFonts w:ascii="Arial" w:hAnsi="Arial" w:cs="Arial"/>
          <w:sz w:val="21"/>
          <w:szCs w:val="21"/>
        </w:rPr>
        <w:t>(t.j. Dz. U. z 2021 r. poz. 1062),</w:t>
      </w:r>
      <w:r w:rsidR="00951161" w:rsidRPr="00951161">
        <w:rPr>
          <w:rFonts w:ascii="Arial" w:hAnsi="Arial" w:cs="Arial"/>
          <w:sz w:val="21"/>
          <w:szCs w:val="21"/>
          <w:u w:val="single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CD4FFF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CD4FFF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951161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4B1F6A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114259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CD4FFF">
      <w:pPr>
        <w:spacing w:before="120"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4B1F6A" w:rsidRPr="00856AA1" w:rsidRDefault="00F41D88" w:rsidP="004B1F6A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</w:t>
      </w:r>
      <w:r w:rsidR="004B1F6A">
        <w:rPr>
          <w:rFonts w:ascii="Arial" w:hAnsi="Arial" w:cs="Arial"/>
          <w:sz w:val="21"/>
          <w:szCs w:val="21"/>
        </w:rPr>
        <w:t xml:space="preserve"> </w:t>
      </w:r>
      <w:r w:rsidR="00952C28">
        <w:rPr>
          <w:rFonts w:ascii="Arial" w:hAnsi="Arial" w:cs="Arial"/>
          <w:sz w:val="21"/>
          <w:szCs w:val="21"/>
        </w:rPr>
        <w:t>[</w:t>
      </w:r>
      <w:r w:rsidR="004B1F6A">
        <w:rPr>
          <w:rFonts w:ascii="Arial" w:hAnsi="Arial" w:cs="Arial"/>
          <w:sz w:val="21"/>
          <w:szCs w:val="21"/>
        </w:rPr>
        <w:t>z wyjątkiem sytuacji określonych w §10]</w:t>
      </w:r>
      <w:r w:rsidR="004B1F6A" w:rsidRPr="00856AA1">
        <w:rPr>
          <w:rFonts w:ascii="Arial" w:hAnsi="Arial" w:cs="Arial"/>
          <w:sz w:val="21"/>
          <w:szCs w:val="21"/>
        </w:rPr>
        <w:t>:</w:t>
      </w:r>
    </w:p>
    <w:p w:rsidR="00F41D88" w:rsidRDefault="00F41D88" w:rsidP="00CD4FFF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2;</w:t>
      </w:r>
    </w:p>
    <w:p w:rsidR="004B1F6A" w:rsidRDefault="004B1F6A" w:rsidP="004B1F6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/>
          <w:sz w:val="21"/>
        </w:rPr>
      </w:pPr>
      <w:r w:rsidRPr="00E01565">
        <w:rPr>
          <w:rFonts w:ascii="Arial" w:hAnsi="Arial"/>
          <w:sz w:val="21"/>
        </w:rPr>
        <w:t xml:space="preserve">przypadku </w:t>
      </w:r>
      <w:r w:rsidRPr="00E01565">
        <w:rPr>
          <w:rFonts w:ascii="Arial" w:hAnsi="Arial" w:cs="Arial"/>
          <w:sz w:val="21"/>
          <w:szCs w:val="21"/>
        </w:rPr>
        <w:t>nieprzedłożenia do akceptacji Zamawiającego dokumentów o których mowa w § 3 ust. 9</w:t>
      </w:r>
      <w:r w:rsidRPr="00E01565">
        <w:rPr>
          <w:rFonts w:ascii="Arial" w:hAnsi="Arial"/>
          <w:sz w:val="21"/>
        </w:rPr>
        <w:t xml:space="preserve"> w terminie do 14 dni od podpisania umowy w wysokości 0,</w:t>
      </w:r>
      <w:r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/>
          <w:sz w:val="21"/>
        </w:rPr>
        <w:t>% kwoty wynagrodzenia brutto, o którym mowa w § 2 ust.</w:t>
      </w:r>
      <w:r w:rsidR="002E0902">
        <w:rPr>
          <w:rFonts w:ascii="Arial" w:hAnsi="Arial"/>
          <w:sz w:val="21"/>
        </w:rPr>
        <w:t xml:space="preserve"> 1 umowy, za każdy dzień zwłoki,</w:t>
      </w:r>
    </w:p>
    <w:p w:rsidR="002E0902" w:rsidRPr="00C2431A" w:rsidRDefault="002E0902" w:rsidP="002E0902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2E0902" w:rsidRPr="00C2431A" w:rsidRDefault="002E0902" w:rsidP="002E0902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</w:r>
      <w:r w:rsidRPr="00C2431A">
        <w:rPr>
          <w:rFonts w:ascii="Arial" w:hAnsi="Arial" w:cs="Arial"/>
          <w:sz w:val="21"/>
          <w:szCs w:val="21"/>
        </w:rPr>
        <w:lastRenderedPageBreak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4B1F6A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CD4FF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CD4FFF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 w:rsidRP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2207 ze zm.)</w:t>
      </w:r>
      <w:r w:rsidR="001C12A6">
        <w:rPr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9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1342 ze zm.)</w:t>
      </w:r>
      <w:r w:rsidR="00FD359E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autoSpaceDE w:val="0"/>
        <w:autoSpaceDN w:val="0"/>
        <w:adjustRightInd w:val="0"/>
        <w:snapToGrid w:val="0"/>
        <w:spacing w:before="120"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 xml:space="preserve">w tym zakresie w terminie 30 dni od dnia wejścia w życie przepisów wprowadzających </w:t>
      </w:r>
      <w:r w:rsidRPr="00856AA1">
        <w:rPr>
          <w:rFonts w:ascii="Arial" w:hAnsi="Arial" w:cs="Arial"/>
          <w:sz w:val="21"/>
          <w:szCs w:val="21"/>
        </w:rPr>
        <w:lastRenderedPageBreak/>
        <w:t>te zmiany. We wniosku, o którym mowa w zdaniu poprzednim, Wykonawca musi wykazać wpływ zmian na koszy wykonania zamówienia przez Wykonawcę,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CD4FFF">
      <w:pPr>
        <w:spacing w:after="0" w:line="240" w:lineRule="auto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CD4FFF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CD4FFF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64C8" w:rsidRDefault="00AD64C8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CD4FFF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 xml:space="preserve">i zwalczaniem COVID-19, innych chorób zakaźnych oraz wywołanych nimi sytuacji </w:t>
      </w:r>
      <w:r w:rsidRPr="00856AA1">
        <w:rPr>
          <w:rFonts w:ascii="Arial" w:hAnsi="Arial" w:cs="Arial"/>
          <w:i/>
          <w:iCs/>
          <w:sz w:val="21"/>
          <w:szCs w:val="21"/>
        </w:rPr>
        <w:lastRenderedPageBreak/>
        <w:t>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CD4FFF">
      <w:pPr>
        <w:spacing w:before="120"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E7EC3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niniejszej umowy na osobę trzecią.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 sprawach nieuregulowanych w Umowie stosuje się przepisy Kodeksu Cywilnego oraz ustawy Prawo Zamówień Publicznych.</w:t>
      </w:r>
    </w:p>
    <w:p w:rsidR="00CA1AA7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CB0B4B" w:rsidRPr="00856AA1" w:rsidRDefault="00CB0B4B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5"/>
      <w:footerReference w:type="default" r:id="rId1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B69" w:rsidRDefault="00E93B69" w:rsidP="006A17A9">
      <w:pPr>
        <w:spacing w:after="0" w:line="240" w:lineRule="auto"/>
      </w:pPr>
      <w:r>
        <w:separator/>
      </w:r>
    </w:p>
  </w:endnote>
  <w:endnote w:type="continuationSeparator" w:id="0">
    <w:p w:rsidR="00E93B69" w:rsidRDefault="00E93B69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E84068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00694A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B69" w:rsidRDefault="00E93B69" w:rsidP="006A17A9">
      <w:pPr>
        <w:spacing w:after="0" w:line="240" w:lineRule="auto"/>
      </w:pPr>
      <w:r>
        <w:separator/>
      </w:r>
    </w:p>
  </w:footnote>
  <w:footnote w:type="continuationSeparator" w:id="0">
    <w:p w:rsidR="00E93B69" w:rsidRDefault="00E93B69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6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0694A"/>
    <w:rsid w:val="00012193"/>
    <w:rsid w:val="00017967"/>
    <w:rsid w:val="00023EB3"/>
    <w:rsid w:val="000308DD"/>
    <w:rsid w:val="00032356"/>
    <w:rsid w:val="00041ED1"/>
    <w:rsid w:val="00042E56"/>
    <w:rsid w:val="00045D8A"/>
    <w:rsid w:val="00047C91"/>
    <w:rsid w:val="00051137"/>
    <w:rsid w:val="0005161E"/>
    <w:rsid w:val="00052328"/>
    <w:rsid w:val="00064ABE"/>
    <w:rsid w:val="00081C62"/>
    <w:rsid w:val="00096629"/>
    <w:rsid w:val="000A6243"/>
    <w:rsid w:val="000A7860"/>
    <w:rsid w:val="000B7794"/>
    <w:rsid w:val="000C3F80"/>
    <w:rsid w:val="000C716C"/>
    <w:rsid w:val="000D25FE"/>
    <w:rsid w:val="000E6A27"/>
    <w:rsid w:val="000E701A"/>
    <w:rsid w:val="000F3FAC"/>
    <w:rsid w:val="00112474"/>
    <w:rsid w:val="00114259"/>
    <w:rsid w:val="0012454D"/>
    <w:rsid w:val="0012464F"/>
    <w:rsid w:val="00124DF1"/>
    <w:rsid w:val="00125B62"/>
    <w:rsid w:val="00141084"/>
    <w:rsid w:val="001438B7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5B35"/>
    <w:rsid w:val="00186D3D"/>
    <w:rsid w:val="001936BB"/>
    <w:rsid w:val="00196E18"/>
    <w:rsid w:val="001B1232"/>
    <w:rsid w:val="001B1AA1"/>
    <w:rsid w:val="001B2621"/>
    <w:rsid w:val="001B2A9A"/>
    <w:rsid w:val="001B5359"/>
    <w:rsid w:val="001B6AF1"/>
    <w:rsid w:val="001C12A6"/>
    <w:rsid w:val="001D3B56"/>
    <w:rsid w:val="001D62D9"/>
    <w:rsid w:val="001E0092"/>
    <w:rsid w:val="001E0860"/>
    <w:rsid w:val="001F2EC9"/>
    <w:rsid w:val="001F72B2"/>
    <w:rsid w:val="00201E9A"/>
    <w:rsid w:val="0021146B"/>
    <w:rsid w:val="002126F7"/>
    <w:rsid w:val="0021411B"/>
    <w:rsid w:val="00220667"/>
    <w:rsid w:val="002207A1"/>
    <w:rsid w:val="0022205F"/>
    <w:rsid w:val="002255AD"/>
    <w:rsid w:val="0023329B"/>
    <w:rsid w:val="002439D9"/>
    <w:rsid w:val="00244085"/>
    <w:rsid w:val="00266E4E"/>
    <w:rsid w:val="00266E57"/>
    <w:rsid w:val="00267FBE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D4C07"/>
    <w:rsid w:val="002E0902"/>
    <w:rsid w:val="002E2ECD"/>
    <w:rsid w:val="002E4D47"/>
    <w:rsid w:val="002F2F4A"/>
    <w:rsid w:val="002F3662"/>
    <w:rsid w:val="00305D80"/>
    <w:rsid w:val="0031277B"/>
    <w:rsid w:val="0031387A"/>
    <w:rsid w:val="00325084"/>
    <w:rsid w:val="00332BAE"/>
    <w:rsid w:val="00335F34"/>
    <w:rsid w:val="003379F8"/>
    <w:rsid w:val="00347CC9"/>
    <w:rsid w:val="0035304A"/>
    <w:rsid w:val="00353832"/>
    <w:rsid w:val="00353F27"/>
    <w:rsid w:val="003565C3"/>
    <w:rsid w:val="00357582"/>
    <w:rsid w:val="00366CA0"/>
    <w:rsid w:val="00374AEA"/>
    <w:rsid w:val="003803B7"/>
    <w:rsid w:val="00381593"/>
    <w:rsid w:val="00382E0E"/>
    <w:rsid w:val="003974FA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D58"/>
    <w:rsid w:val="003E5D1E"/>
    <w:rsid w:val="003E741F"/>
    <w:rsid w:val="003F271F"/>
    <w:rsid w:val="003F5115"/>
    <w:rsid w:val="00402A5E"/>
    <w:rsid w:val="0040575B"/>
    <w:rsid w:val="00407BB7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113A"/>
    <w:rsid w:val="00462B48"/>
    <w:rsid w:val="0046434E"/>
    <w:rsid w:val="00465600"/>
    <w:rsid w:val="00475E39"/>
    <w:rsid w:val="00481195"/>
    <w:rsid w:val="004877F4"/>
    <w:rsid w:val="00497305"/>
    <w:rsid w:val="004A1551"/>
    <w:rsid w:val="004A17DC"/>
    <w:rsid w:val="004A7C48"/>
    <w:rsid w:val="004A7E9D"/>
    <w:rsid w:val="004B15C8"/>
    <w:rsid w:val="004B1F6A"/>
    <w:rsid w:val="004B20A6"/>
    <w:rsid w:val="004B591B"/>
    <w:rsid w:val="004C116C"/>
    <w:rsid w:val="004D1BAF"/>
    <w:rsid w:val="004D4AF1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24D3D"/>
    <w:rsid w:val="005337B8"/>
    <w:rsid w:val="005345AF"/>
    <w:rsid w:val="00535C64"/>
    <w:rsid w:val="00535D32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97AA4"/>
    <w:rsid w:val="005A3A6E"/>
    <w:rsid w:val="005E1E25"/>
    <w:rsid w:val="005E303F"/>
    <w:rsid w:val="005E3C57"/>
    <w:rsid w:val="005E3DCE"/>
    <w:rsid w:val="005E7522"/>
    <w:rsid w:val="005E7EC3"/>
    <w:rsid w:val="005F35E1"/>
    <w:rsid w:val="00601934"/>
    <w:rsid w:val="0060705F"/>
    <w:rsid w:val="006102CE"/>
    <w:rsid w:val="00614A32"/>
    <w:rsid w:val="00616A35"/>
    <w:rsid w:val="006218E7"/>
    <w:rsid w:val="00623077"/>
    <w:rsid w:val="00625055"/>
    <w:rsid w:val="006316B2"/>
    <w:rsid w:val="00640AAA"/>
    <w:rsid w:val="00656A9F"/>
    <w:rsid w:val="0066434E"/>
    <w:rsid w:val="00665386"/>
    <w:rsid w:val="00667132"/>
    <w:rsid w:val="006822B4"/>
    <w:rsid w:val="00690ED0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59F"/>
    <w:rsid w:val="006E76B8"/>
    <w:rsid w:val="006F32A4"/>
    <w:rsid w:val="00700EBF"/>
    <w:rsid w:val="00710505"/>
    <w:rsid w:val="00710EA6"/>
    <w:rsid w:val="00711A55"/>
    <w:rsid w:val="0072618C"/>
    <w:rsid w:val="0073446B"/>
    <w:rsid w:val="00741BB1"/>
    <w:rsid w:val="0074631D"/>
    <w:rsid w:val="007551D6"/>
    <w:rsid w:val="00756BCD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A300D"/>
    <w:rsid w:val="007A3610"/>
    <w:rsid w:val="007B3182"/>
    <w:rsid w:val="007B7F2C"/>
    <w:rsid w:val="007C19FC"/>
    <w:rsid w:val="007C2151"/>
    <w:rsid w:val="007C4F41"/>
    <w:rsid w:val="007C64B7"/>
    <w:rsid w:val="007D5943"/>
    <w:rsid w:val="007D7924"/>
    <w:rsid w:val="007F08F3"/>
    <w:rsid w:val="007F100C"/>
    <w:rsid w:val="007F576B"/>
    <w:rsid w:val="008044BF"/>
    <w:rsid w:val="00814DD2"/>
    <w:rsid w:val="0081756A"/>
    <w:rsid w:val="00820715"/>
    <w:rsid w:val="00826158"/>
    <w:rsid w:val="0083617E"/>
    <w:rsid w:val="00843752"/>
    <w:rsid w:val="0085358F"/>
    <w:rsid w:val="00856A0F"/>
    <w:rsid w:val="00856AA1"/>
    <w:rsid w:val="008570CE"/>
    <w:rsid w:val="00857291"/>
    <w:rsid w:val="00865FD5"/>
    <w:rsid w:val="00880116"/>
    <w:rsid w:val="008816EA"/>
    <w:rsid w:val="0088667D"/>
    <w:rsid w:val="00891EAB"/>
    <w:rsid w:val="008A1FE5"/>
    <w:rsid w:val="008A7351"/>
    <w:rsid w:val="008A73B0"/>
    <w:rsid w:val="008B1556"/>
    <w:rsid w:val="008B3346"/>
    <w:rsid w:val="008C09BC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9053EE"/>
    <w:rsid w:val="009075C2"/>
    <w:rsid w:val="00910771"/>
    <w:rsid w:val="00910B3E"/>
    <w:rsid w:val="00916DAF"/>
    <w:rsid w:val="009178CC"/>
    <w:rsid w:val="0092310F"/>
    <w:rsid w:val="00926AAC"/>
    <w:rsid w:val="0093546C"/>
    <w:rsid w:val="00935BCB"/>
    <w:rsid w:val="0094272D"/>
    <w:rsid w:val="00951161"/>
    <w:rsid w:val="00952C28"/>
    <w:rsid w:val="00952EB1"/>
    <w:rsid w:val="00960CF6"/>
    <w:rsid w:val="0096549B"/>
    <w:rsid w:val="00971C6D"/>
    <w:rsid w:val="00983B46"/>
    <w:rsid w:val="00986EEE"/>
    <w:rsid w:val="00987F1D"/>
    <w:rsid w:val="00991C93"/>
    <w:rsid w:val="009937B7"/>
    <w:rsid w:val="00995504"/>
    <w:rsid w:val="00996359"/>
    <w:rsid w:val="00996A7E"/>
    <w:rsid w:val="009A22B1"/>
    <w:rsid w:val="009A7E97"/>
    <w:rsid w:val="009B39C9"/>
    <w:rsid w:val="009C266B"/>
    <w:rsid w:val="009C551F"/>
    <w:rsid w:val="009D022C"/>
    <w:rsid w:val="009F52D2"/>
    <w:rsid w:val="009F72CF"/>
    <w:rsid w:val="00A02AC8"/>
    <w:rsid w:val="00A11A91"/>
    <w:rsid w:val="00A146BD"/>
    <w:rsid w:val="00A1652F"/>
    <w:rsid w:val="00A16684"/>
    <w:rsid w:val="00A213CA"/>
    <w:rsid w:val="00A24185"/>
    <w:rsid w:val="00A27025"/>
    <w:rsid w:val="00A36386"/>
    <w:rsid w:val="00A37C3F"/>
    <w:rsid w:val="00A42201"/>
    <w:rsid w:val="00A425ED"/>
    <w:rsid w:val="00A43624"/>
    <w:rsid w:val="00A4445D"/>
    <w:rsid w:val="00A474EB"/>
    <w:rsid w:val="00A502CA"/>
    <w:rsid w:val="00A52870"/>
    <w:rsid w:val="00A534D8"/>
    <w:rsid w:val="00A54D75"/>
    <w:rsid w:val="00A54E64"/>
    <w:rsid w:val="00A55A6C"/>
    <w:rsid w:val="00A6546A"/>
    <w:rsid w:val="00A6649E"/>
    <w:rsid w:val="00A81C39"/>
    <w:rsid w:val="00A83198"/>
    <w:rsid w:val="00A847E8"/>
    <w:rsid w:val="00AA0E4A"/>
    <w:rsid w:val="00AA404D"/>
    <w:rsid w:val="00AA7AEE"/>
    <w:rsid w:val="00AB20EA"/>
    <w:rsid w:val="00AB2F78"/>
    <w:rsid w:val="00AC157F"/>
    <w:rsid w:val="00AC670D"/>
    <w:rsid w:val="00AD64C8"/>
    <w:rsid w:val="00AF4769"/>
    <w:rsid w:val="00AF72A3"/>
    <w:rsid w:val="00B01ACE"/>
    <w:rsid w:val="00B04277"/>
    <w:rsid w:val="00B07558"/>
    <w:rsid w:val="00B10300"/>
    <w:rsid w:val="00B15329"/>
    <w:rsid w:val="00B16E5B"/>
    <w:rsid w:val="00B17097"/>
    <w:rsid w:val="00B22CA8"/>
    <w:rsid w:val="00B3197F"/>
    <w:rsid w:val="00B433A5"/>
    <w:rsid w:val="00B44067"/>
    <w:rsid w:val="00B45204"/>
    <w:rsid w:val="00B47F1E"/>
    <w:rsid w:val="00B52E09"/>
    <w:rsid w:val="00B5325C"/>
    <w:rsid w:val="00B556CE"/>
    <w:rsid w:val="00B657CA"/>
    <w:rsid w:val="00B704E4"/>
    <w:rsid w:val="00B8747B"/>
    <w:rsid w:val="00B901D1"/>
    <w:rsid w:val="00B93387"/>
    <w:rsid w:val="00B97D50"/>
    <w:rsid w:val="00B97F56"/>
    <w:rsid w:val="00BA48BE"/>
    <w:rsid w:val="00BA54F1"/>
    <w:rsid w:val="00BB3520"/>
    <w:rsid w:val="00BB6C8F"/>
    <w:rsid w:val="00BB7B0D"/>
    <w:rsid w:val="00BC1BC1"/>
    <w:rsid w:val="00BD0672"/>
    <w:rsid w:val="00BD0F38"/>
    <w:rsid w:val="00BD4F06"/>
    <w:rsid w:val="00BD6199"/>
    <w:rsid w:val="00BE1671"/>
    <w:rsid w:val="00BE3057"/>
    <w:rsid w:val="00BF08E1"/>
    <w:rsid w:val="00BF64E2"/>
    <w:rsid w:val="00C113F2"/>
    <w:rsid w:val="00C15B03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6186"/>
    <w:rsid w:val="00C73AA3"/>
    <w:rsid w:val="00C75841"/>
    <w:rsid w:val="00C7710D"/>
    <w:rsid w:val="00C77D48"/>
    <w:rsid w:val="00C84032"/>
    <w:rsid w:val="00C8690D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D1BA0"/>
    <w:rsid w:val="00CD4FFF"/>
    <w:rsid w:val="00CF34B5"/>
    <w:rsid w:val="00CF35B7"/>
    <w:rsid w:val="00D01A6D"/>
    <w:rsid w:val="00D0272E"/>
    <w:rsid w:val="00D041B9"/>
    <w:rsid w:val="00D055FC"/>
    <w:rsid w:val="00D07FC6"/>
    <w:rsid w:val="00D10C96"/>
    <w:rsid w:val="00D150C7"/>
    <w:rsid w:val="00D22414"/>
    <w:rsid w:val="00D23BC6"/>
    <w:rsid w:val="00D27688"/>
    <w:rsid w:val="00D2789E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DC4"/>
    <w:rsid w:val="00D859E8"/>
    <w:rsid w:val="00D86D59"/>
    <w:rsid w:val="00D91A31"/>
    <w:rsid w:val="00D9608E"/>
    <w:rsid w:val="00DB17C7"/>
    <w:rsid w:val="00DC23F2"/>
    <w:rsid w:val="00DC3CF3"/>
    <w:rsid w:val="00DC426D"/>
    <w:rsid w:val="00DC52A2"/>
    <w:rsid w:val="00DD015B"/>
    <w:rsid w:val="00DD040F"/>
    <w:rsid w:val="00DE3F79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109D"/>
    <w:rsid w:val="00E328E0"/>
    <w:rsid w:val="00E45A43"/>
    <w:rsid w:val="00E648D3"/>
    <w:rsid w:val="00E706F2"/>
    <w:rsid w:val="00E7136E"/>
    <w:rsid w:val="00E7182C"/>
    <w:rsid w:val="00E72B89"/>
    <w:rsid w:val="00E756A4"/>
    <w:rsid w:val="00E77D20"/>
    <w:rsid w:val="00E84068"/>
    <w:rsid w:val="00E841A1"/>
    <w:rsid w:val="00E92616"/>
    <w:rsid w:val="00E93B69"/>
    <w:rsid w:val="00E95535"/>
    <w:rsid w:val="00E95952"/>
    <w:rsid w:val="00E969FD"/>
    <w:rsid w:val="00EB22A3"/>
    <w:rsid w:val="00EB3DFF"/>
    <w:rsid w:val="00EB3E67"/>
    <w:rsid w:val="00EC0AAD"/>
    <w:rsid w:val="00EC65DC"/>
    <w:rsid w:val="00ED305F"/>
    <w:rsid w:val="00ED4C4C"/>
    <w:rsid w:val="00ED5AF4"/>
    <w:rsid w:val="00EE266D"/>
    <w:rsid w:val="00EE5B52"/>
    <w:rsid w:val="00EF3DD5"/>
    <w:rsid w:val="00EF513D"/>
    <w:rsid w:val="00F0330F"/>
    <w:rsid w:val="00F04E75"/>
    <w:rsid w:val="00F2280A"/>
    <w:rsid w:val="00F271B0"/>
    <w:rsid w:val="00F3098E"/>
    <w:rsid w:val="00F41D88"/>
    <w:rsid w:val="00F423C4"/>
    <w:rsid w:val="00F4768F"/>
    <w:rsid w:val="00F4790C"/>
    <w:rsid w:val="00F50B5E"/>
    <w:rsid w:val="00F723B8"/>
    <w:rsid w:val="00F80574"/>
    <w:rsid w:val="00F947C8"/>
    <w:rsid w:val="00FA3F43"/>
    <w:rsid w:val="00FA400A"/>
    <w:rsid w:val="00FA6B03"/>
    <w:rsid w:val="00FB1E81"/>
    <w:rsid w:val="00FB346C"/>
    <w:rsid w:val="00FB432F"/>
    <w:rsid w:val="00FB70CE"/>
    <w:rsid w:val="00FB7A51"/>
    <w:rsid w:val="00FC0545"/>
    <w:rsid w:val="00FC61F0"/>
    <w:rsid w:val="00FC6C86"/>
    <w:rsid w:val="00FD2611"/>
    <w:rsid w:val="00FD359E"/>
    <w:rsid w:val="00FD54FE"/>
    <w:rsid w:val="00FE0927"/>
    <w:rsid w:val="00FE0BB2"/>
    <w:rsid w:val="00FE3B6C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E60D7-DCE1-47E8-971A-9C3F8497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3568</Words>
  <Characters>21412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24931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7</cp:revision>
  <cp:lastPrinted>2017-03-09T08:59:00Z</cp:lastPrinted>
  <dcterms:created xsi:type="dcterms:W3CDTF">2021-10-07T07:12:00Z</dcterms:created>
  <dcterms:modified xsi:type="dcterms:W3CDTF">2021-12-02T09:17:00Z</dcterms:modified>
</cp:coreProperties>
</file>